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3B8614B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C60B5F">
        <w:rPr>
          <w:rFonts w:ascii="Garamond" w:hAnsi="Garamond"/>
          <w:sz w:val="24"/>
          <w:szCs w:val="24"/>
        </w:rPr>
        <w:t>57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6E4D994E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60B5F" w:rsidRPr="003C65B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https://zakazky.zcu.cz/contract_display_6505.html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BE06D9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D423B">
        <w:rPr>
          <w:rFonts w:ascii="Garamond" w:hAnsi="Garamond" w:cs="Arial"/>
          <w:b/>
          <w:sz w:val="22"/>
          <w:szCs w:val="22"/>
        </w:rPr>
        <w:t>0</w:t>
      </w:r>
      <w:r w:rsidR="00C60B5F">
        <w:rPr>
          <w:rFonts w:ascii="Garamond" w:hAnsi="Garamond" w:cs="Arial"/>
          <w:b/>
          <w:sz w:val="22"/>
          <w:szCs w:val="22"/>
        </w:rPr>
        <w:t>4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C60B5F">
        <w:rPr>
          <w:rFonts w:ascii="Garamond" w:hAnsi="Garamond" w:cs="Arial"/>
          <w:b/>
          <w:sz w:val="22"/>
          <w:szCs w:val="22"/>
        </w:rPr>
        <w:t>01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C60B5F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C60B5F">
        <w:rPr>
          <w:rFonts w:ascii="Garamond" w:hAnsi="Garamond" w:cs="Arial"/>
          <w:b/>
          <w:sz w:val="22"/>
          <w:szCs w:val="22"/>
        </w:rPr>
        <w:t>10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32E64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FBBB0" w14:textId="77777777" w:rsidR="006473BA" w:rsidRDefault="006473BA" w:rsidP="00795AAC">
      <w:r>
        <w:separator/>
      </w:r>
    </w:p>
  </w:endnote>
  <w:endnote w:type="continuationSeparator" w:id="0">
    <w:p w14:paraId="67028E6C" w14:textId="77777777" w:rsidR="006473BA" w:rsidRDefault="006473B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D0BD0" w14:textId="77777777" w:rsidR="006473BA" w:rsidRDefault="006473BA" w:rsidP="00795AAC">
      <w:r>
        <w:separator/>
      </w:r>
    </w:p>
  </w:footnote>
  <w:footnote w:type="continuationSeparator" w:id="0">
    <w:p w14:paraId="6614071F" w14:textId="77777777" w:rsidR="006473BA" w:rsidRDefault="006473B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5E47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1A8D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423B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3BA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1923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29B4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0B5F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05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kUHVZLoFcSY+lOsleoui0eAKKnnp+5Gjj8ifgoOab+0=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Bg4PLsrOhBRFhkeDQGhLX3w/khuJXUmmpUNM5rKxGSE=</DigestValue>
    </Reference>
  </SignedInfo>
  <SignatureValue>f4eVD8hwT762yoEhfnC5sm4BjKkYBeVSIJJfkAx7l+5W6tm7vAQoTeeSbgyL0dEjel2txB7CxbFJ
PsNmEMqw18YbqzXIR8HSHd8mngq+kRSb7sBS8mQ8E1bFDIF/UXfz8LycSZILzWJC1nifzkh24USS
J82Q+Uts1MLUp9HcFSahZGln5Je0/BMgNdeWxGz5CBN7LvcfFMF7WzIjCPnev5Oc1ZS4mgUoI+E+
QMweFz/NUC+w3aMv7UM/w5vlCr6uV16AvpXhllvDv870VnhA9R6YDbMB6R0S9AAtEhQBQ8pjArAn
5LIYOzBJ6JKmHaOvCyWP8M3qiZpSFc3fCDQvdw==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mAzwnr0YPcz/tv2QET0X6XnQm9ZF2h1EVyk/xITtKrA=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gGVKHpMCq7tnoniu2WZ9j3aE7KHfdUYtZgwqDsPxXek=</DigestValue>
      </Reference>
      <Reference URI="/word/endnotes.xml?ContentType=application/vnd.openxmlformats-officedocument.wordprocessingml.endnotes+xml">
        <DigestMethod Algorithm="http://www.w3.org/2001/04/xmlenc#sha256"/>
        <DigestValue>E/T3nw3hklnHpcXwv3qgI8rvedk5PZacxhIuzH1jo3k=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UbiDgmaBUARvTW/cBRGnPXZ2dLWK5VjykSjUirqiBTQ=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wMinsNqrD5HPsSpJqaLitgkcGIOUfl7BdRYiMvC8TGc=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2023-12-13T12:37:37Z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2023-12-13T12:37:37Z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2325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41</cp:revision>
  <cp:lastPrinted>2018-08-08T13:48:00Z</cp:lastPrinted>
  <dcterms:created xsi:type="dcterms:W3CDTF">2022-05-19T08:18:00Z</dcterms:created>
  <dcterms:modified xsi:type="dcterms:W3CDTF">2023-12-13T12:37:00Z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